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77777777" w:rsidR="00F407A4" w:rsidRPr="00F407A4" w:rsidRDefault="00F407A4" w:rsidP="00143A31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125 ust. 1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58BACF96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CE3176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proofErr w:type="spellStart"/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26DEE859" w14:textId="0247B3AC" w:rsidR="00285FEE" w:rsidRDefault="001112C6" w:rsidP="00E42E5F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1112C6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1 713R klasy "L" – lokalnej relacji Grochowe II - Trześń - Mielec  km 1+795,00 ÷ 2+091,00 w m. Trześń</w:t>
      </w:r>
      <w:r w:rsidR="00285FEE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Pr="00143A31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646E8D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ustawy </w:t>
      </w:r>
      <w:proofErr w:type="spellStart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BC6D0C" w14:textId="77777777" w:rsidR="00143A31" w:rsidRP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BB0675B" w14:textId="77777777" w:rsidR="004F6ADF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397A13F5" w14:textId="77777777" w:rsidR="00F407A4" w:rsidRDefault="00F407A4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B5C6843" w14:textId="77777777" w:rsidR="00F407A4" w:rsidRDefault="00F407A4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4318860A" w14:textId="77777777" w:rsidR="00F407A4" w:rsidRPr="00143A31" w:rsidRDefault="00F407A4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EDB1436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lastRenderedPageBreak/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BDD41DA" w14:textId="77777777" w:rsidR="00143A31" w:rsidRPr="00143A31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7A45C4" w14:textId="77777777" w:rsidR="009B35CA" w:rsidRDefault="009B35CA" w:rsidP="00AC1A4B">
      <w:r>
        <w:separator/>
      </w:r>
    </w:p>
  </w:endnote>
  <w:endnote w:type="continuationSeparator" w:id="0">
    <w:p w14:paraId="785E4507" w14:textId="77777777" w:rsidR="009B35CA" w:rsidRDefault="009B35CA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CF3F7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CF3F7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CF8121" w14:textId="77777777" w:rsidR="009B35CA" w:rsidRDefault="009B35CA" w:rsidP="00AC1A4B">
      <w:r>
        <w:separator/>
      </w:r>
    </w:p>
  </w:footnote>
  <w:footnote w:type="continuationSeparator" w:id="0">
    <w:p w14:paraId="327B2155" w14:textId="77777777" w:rsidR="009B35CA" w:rsidRDefault="009B35CA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37DAA1ED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1112C6">
      <w:rPr>
        <w:rFonts w:ascii="Calibri" w:hAnsi="Calibri"/>
        <w:b/>
        <w:bCs/>
        <w:color w:val="4F81BD"/>
        <w:sz w:val="18"/>
        <w:szCs w:val="18"/>
        <w:lang w:val="pl-PL" w:eastAsia="ar-SA"/>
      </w:rPr>
      <w:t>19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.2021</w:t>
    </w:r>
  </w:p>
  <w:bookmarkEnd w:id="0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2C6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35CA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5AC000-1DCD-4945-B298-D6B2B155D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471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9</cp:revision>
  <cp:lastPrinted>2021-01-22T11:33:00Z</cp:lastPrinted>
  <dcterms:created xsi:type="dcterms:W3CDTF">2021-02-17T13:06:00Z</dcterms:created>
  <dcterms:modified xsi:type="dcterms:W3CDTF">2021-05-11T05:58:00Z</dcterms:modified>
</cp:coreProperties>
</file>